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D91D9CC" w14:textId="55D33F3A" w:rsidR="0040014A" w:rsidRDefault="00F3208F">
      <w:pPr>
        <w:sectPr w:rsidR="0040014A" w:rsidSect="00833661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4EA4345" wp14:editId="5F73A086">
                <wp:simplePos x="0" y="0"/>
                <wp:positionH relativeFrom="column">
                  <wp:posOffset>2332355</wp:posOffset>
                </wp:positionH>
                <wp:positionV relativeFrom="paragraph">
                  <wp:posOffset>1671320</wp:posOffset>
                </wp:positionV>
                <wp:extent cx="1536700" cy="1447800"/>
                <wp:effectExtent l="0" t="0" r="0" b="0"/>
                <wp:wrapThrough wrapText="bothSides">
                  <wp:wrapPolygon edited="0">
                    <wp:start x="357" y="379"/>
                    <wp:lineTo x="357" y="20842"/>
                    <wp:lineTo x="20707" y="20842"/>
                    <wp:lineTo x="20707" y="379"/>
                    <wp:lineTo x="357" y="379"/>
                  </wp:wrapPolygon>
                </wp:wrapThrough>
                <wp:docPr id="7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22BD0" w14:textId="77777777" w:rsidR="00C40B47" w:rsidRDefault="00C40B47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</w:p>
                          <w:p w14:paraId="6BDD3BD8" w14:textId="53C5B709" w:rsidR="00C40B47" w:rsidRDefault="00C40B47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How I would provide opportunities for the visiting team to experience NZ culture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1" o:spid="_x0000_s1026" type="#_x0000_t202" style="position:absolute;margin-left:183.65pt;margin-top:131.6pt;width:121pt;height:11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" filled="f" stroked="f">
                <v:textbox inset=",7.2pt,,7.2pt">
                  <w:txbxContent>
                    <w:p w14:paraId="71E22BD0" w14:textId="77777777" w:rsidR="00C40B47" w:rsidRDefault="00C40B47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</w:p>
                    <w:p w14:paraId="6BDD3BD8" w14:textId="53C5B709" w:rsidR="00C40B47" w:rsidRDefault="00C40B47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How I would provide opportunities for the visiting team to experience NZ culture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3DC8AD" wp14:editId="52489460">
                <wp:simplePos x="0" y="0"/>
                <wp:positionH relativeFrom="column">
                  <wp:posOffset>584200</wp:posOffset>
                </wp:positionH>
                <wp:positionV relativeFrom="paragraph">
                  <wp:posOffset>469900</wp:posOffset>
                </wp:positionV>
                <wp:extent cx="2298700" cy="1041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0BB706" w14:textId="77777777" w:rsidR="00C40B47" w:rsidRDefault="00C40B47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</w:p>
                          <w:p w14:paraId="2E502F25" w14:textId="7F2A35BB" w:rsidR="00C40B47" w:rsidRDefault="00C40B47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How I would ensure the city is a good host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7" type="#_x0000_t202" style="position:absolute;margin-left:46pt;margin-top:37pt;width:181pt;height:8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" filled="f" stroked="f">
                <v:textbox inset=",7.2pt,,7.2pt">
                  <w:txbxContent>
                    <w:p w14:paraId="630BB706" w14:textId="77777777" w:rsidR="00C40B47" w:rsidRDefault="00C40B47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</w:p>
                    <w:p w14:paraId="2E502F25" w14:textId="7F2A35BB" w:rsidR="00C40B47" w:rsidRDefault="00C40B47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How I would ensure the city is a good host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57106B5" wp14:editId="1C1B33CF">
                <wp:simplePos x="0" y="0"/>
                <wp:positionH relativeFrom="column">
                  <wp:posOffset>1155700</wp:posOffset>
                </wp:positionH>
                <wp:positionV relativeFrom="paragraph">
                  <wp:posOffset>1765300</wp:posOffset>
                </wp:positionV>
                <wp:extent cx="1092200" cy="1092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109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3126D" w14:textId="77777777" w:rsidR="00C40B47" w:rsidRDefault="00C40B47" w:rsidP="003F62C2">
                            <w:pPr>
                              <w:jc w:val="center"/>
                            </w:pPr>
                          </w:p>
                          <w:p w14:paraId="0D90C5C1" w14:textId="092F9E39" w:rsidR="00C40B47" w:rsidRDefault="00C40B47" w:rsidP="003F62C2">
                            <w:pPr>
                              <w:jc w:val="center"/>
                            </w:pPr>
                            <w:r>
                              <w:t>My chosen</w:t>
                            </w:r>
                          </w:p>
                          <w:p w14:paraId="26C90773" w14:textId="02D5A336" w:rsidR="00C40B47" w:rsidRDefault="00C40B47" w:rsidP="003F62C2">
                            <w:pPr>
                              <w:jc w:val="center"/>
                            </w:pPr>
                            <w:r>
                              <w:t>City/Team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28" type="#_x0000_t202" style="position:absolute;margin-left:91pt;margin-top:139pt;width:86pt;height:8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" filled="f" stroked="f">
                <v:textbox inset=",7.2pt,,7.2pt">
                  <w:txbxContent>
                    <w:p w14:paraId="58E3126D" w14:textId="77777777" w:rsidR="00C40B47" w:rsidRDefault="00C40B47" w:rsidP="003F62C2">
                      <w:pPr>
                        <w:jc w:val="center"/>
                      </w:pPr>
                    </w:p>
                    <w:p w14:paraId="0D90C5C1" w14:textId="092F9E39" w:rsidR="00C40B47" w:rsidRDefault="00C40B47" w:rsidP="003F62C2">
                      <w:pPr>
                        <w:jc w:val="center"/>
                      </w:pPr>
                      <w:r>
                        <w:t>My chosen</w:t>
                      </w:r>
                    </w:p>
                    <w:p w14:paraId="26C90773" w14:textId="02D5A336" w:rsidR="00C40B47" w:rsidRDefault="00C40B47" w:rsidP="003F62C2">
                      <w:pPr>
                        <w:jc w:val="center"/>
                      </w:pPr>
                      <w:r>
                        <w:t>City/Team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9F4ECF" wp14:editId="2C9F4766">
                <wp:simplePos x="0" y="0"/>
                <wp:positionH relativeFrom="column">
                  <wp:posOffset>-545465</wp:posOffset>
                </wp:positionH>
                <wp:positionV relativeFrom="paragraph">
                  <wp:posOffset>-594360</wp:posOffset>
                </wp:positionV>
                <wp:extent cx="4554220" cy="6845300"/>
                <wp:effectExtent l="635" t="2540" r="17145" b="10160"/>
                <wp:wrapSquare wrapText="bothSides"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4220" cy="684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3E16F" w14:textId="77777777" w:rsidR="00C40B47" w:rsidRPr="00E30D12" w:rsidRDefault="00C40B47" w:rsidP="00F2407B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Rugby World Cup Countdown</w:t>
                            </w:r>
                          </w:p>
                          <w:p w14:paraId="731353AB" w14:textId="3DF78157" w:rsidR="00C40B47" w:rsidRDefault="00C40B47" w:rsidP="00F3208F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Plan for a Visiting Team</w:t>
                            </w:r>
                          </w:p>
                          <w:p w14:paraId="3220B00C" w14:textId="77777777" w:rsidR="00C40B47" w:rsidRDefault="00C40B47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5B29C337" w14:textId="77777777" w:rsidR="00C40B47" w:rsidRDefault="00C40B47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6C33024C" w14:textId="77777777" w:rsidR="00C40B47" w:rsidRDefault="00C40B47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7BEC1E55" w14:textId="77777777" w:rsidR="00C40B47" w:rsidRDefault="00C40B47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2C54A57B" w14:textId="77777777" w:rsidR="00C40B47" w:rsidRDefault="00C40B47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2"/>
                                <w:szCs w:val="22"/>
                              </w:rPr>
                            </w:pPr>
                          </w:p>
                          <w:p w14:paraId="2B0E892A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67B0CAB3" w14:textId="77777777" w:rsidR="00C40B47" w:rsidRPr="00FD71B4" w:rsidRDefault="00C40B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045D28F2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04F87F52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C391121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452FC80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3EAD885A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254B3F9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68911AE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7377F8DB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5C92CFAF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07365C99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B8AFBE6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DEE87BD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32DA27B1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76317675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629A5971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56663677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A445B15" w14:textId="77777777" w:rsidR="00C40B47" w:rsidRDefault="00C40B47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B670508" w14:textId="77777777" w:rsidR="00C40B47" w:rsidRPr="00F2407B" w:rsidRDefault="00C40B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2407B">
                              <w:rPr>
                                <w:rFonts w:ascii="Comic Sans MS" w:hAnsi="Comic Sans MS"/>
                              </w:rPr>
                              <w:t>Focus Questions:</w:t>
                            </w:r>
                          </w:p>
                          <w:p w14:paraId="4FD6CA65" w14:textId="7CF7AD13" w:rsidR="00C40B47" w:rsidRDefault="00C40B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What connections are made between people from different countries during an international sporting event?</w:t>
                            </w:r>
                          </w:p>
                          <w:p w14:paraId="79E90F2A" w14:textId="44B7A49E" w:rsidR="00C40B47" w:rsidRDefault="00C40B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How can host towns and cities involved in RWC 2011 develop deeper connections with their hosted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countries</w:t>
                            </w:r>
                            <w:proofErr w:type="gramEnd"/>
                          </w:p>
                          <w:p w14:paraId="287B2CE3" w14:textId="77777777" w:rsidR="00C40B47" w:rsidRPr="00F2407B" w:rsidRDefault="00C40B47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-42.9pt;margin-top:-46.75pt;width:358.6pt;height:53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">
                <v:textbox>
                  <w:txbxContent>
                    <w:p w14:paraId="76D3E16F" w14:textId="77777777" w:rsidR="00C40B47" w:rsidRPr="00E30D12" w:rsidRDefault="00C40B47" w:rsidP="00F2407B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Rugby World Cup Countdown</w:t>
                      </w:r>
                    </w:p>
                    <w:p w14:paraId="731353AB" w14:textId="3DF78157" w:rsidR="00C40B47" w:rsidRDefault="00C40B47" w:rsidP="00F3208F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Plan for a Visiting Team</w:t>
                      </w:r>
                    </w:p>
                    <w:p w14:paraId="3220B00C" w14:textId="77777777" w:rsidR="00C40B47" w:rsidRDefault="00C40B47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5B29C337" w14:textId="77777777" w:rsidR="00C40B47" w:rsidRDefault="00C40B47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6C33024C" w14:textId="77777777" w:rsidR="00C40B47" w:rsidRDefault="00C40B47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7BEC1E55" w14:textId="77777777" w:rsidR="00C40B47" w:rsidRDefault="00C40B47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2C54A57B" w14:textId="77777777" w:rsidR="00C40B47" w:rsidRDefault="00C40B47">
                      <w:pPr>
                        <w:rPr>
                          <w:rFonts w:ascii="Comic Sans MS" w:hAnsi="Comic Sans MS" w:cs="Menlo Bold"/>
                          <w:color w:val="141413"/>
                          <w:sz w:val="22"/>
                          <w:szCs w:val="22"/>
                        </w:rPr>
                      </w:pPr>
                    </w:p>
                    <w:p w14:paraId="2B0E892A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67B0CAB3" w14:textId="77777777" w:rsidR="00C40B47" w:rsidRPr="00FD71B4" w:rsidRDefault="00C40B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045D28F2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04F87F52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C391121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452FC80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3EAD885A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254B3F9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68911AE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7377F8DB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5C92CFAF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07365C99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B8AFBE6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DEE87BD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32DA27B1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76317675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629A5971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56663677" w14:textId="77777777" w:rsidR="00C40B47" w:rsidRDefault="00C40B4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A445B15" w14:textId="77777777" w:rsidR="00C40B47" w:rsidRDefault="00C40B47">
                      <w:pPr>
                        <w:rPr>
                          <w:rFonts w:ascii="Comic Sans MS" w:hAnsi="Comic Sans MS"/>
                        </w:rPr>
                      </w:pPr>
                    </w:p>
                    <w:p w14:paraId="1B670508" w14:textId="77777777" w:rsidR="00C40B47" w:rsidRPr="00F2407B" w:rsidRDefault="00C40B47">
                      <w:pPr>
                        <w:rPr>
                          <w:rFonts w:ascii="Comic Sans MS" w:hAnsi="Comic Sans MS"/>
                        </w:rPr>
                      </w:pPr>
                      <w:r w:rsidRPr="00F2407B">
                        <w:rPr>
                          <w:rFonts w:ascii="Comic Sans MS" w:hAnsi="Comic Sans MS"/>
                        </w:rPr>
                        <w:t>Focus Questions:</w:t>
                      </w:r>
                    </w:p>
                    <w:p w14:paraId="4FD6CA65" w14:textId="7CF7AD13" w:rsidR="00C40B47" w:rsidRDefault="00C40B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What connections are made between people from different countries during an international sporting event?</w:t>
                      </w:r>
                    </w:p>
                    <w:p w14:paraId="79E90F2A" w14:textId="44B7A49E" w:rsidR="00C40B47" w:rsidRDefault="00C40B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How can host towns and cities involved in RWC 2011 develop deeper connections with their hosted </w:t>
                      </w:r>
                      <w:proofErr w:type="gramStart"/>
                      <w:r>
                        <w:rPr>
                          <w:rFonts w:ascii="Comic Sans MS" w:hAnsi="Comic Sans MS"/>
                        </w:rPr>
                        <w:t>countries</w:t>
                      </w:r>
                      <w:proofErr w:type="gramEnd"/>
                    </w:p>
                    <w:p w14:paraId="287B2CE3" w14:textId="77777777" w:rsidR="00C40B47" w:rsidRPr="00F2407B" w:rsidRDefault="00C40B47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34863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582D29E" wp14:editId="36D6EAF0">
                <wp:simplePos x="0" y="0"/>
                <wp:positionH relativeFrom="column">
                  <wp:posOffset>1181100</wp:posOffset>
                </wp:positionH>
                <wp:positionV relativeFrom="paragraph">
                  <wp:posOffset>1778000</wp:posOffset>
                </wp:positionV>
                <wp:extent cx="1041400" cy="1079500"/>
                <wp:effectExtent l="50800" t="25400" r="76200" b="114300"/>
                <wp:wrapThrough wrapText="bothSides">
                  <wp:wrapPolygon edited="0">
                    <wp:start x="6322" y="-508"/>
                    <wp:lineTo x="-1054" y="0"/>
                    <wp:lineTo x="-1054" y="15755"/>
                    <wp:lineTo x="-527" y="19313"/>
                    <wp:lineTo x="7376" y="23379"/>
                    <wp:lineTo x="14224" y="23379"/>
                    <wp:lineTo x="14751" y="22871"/>
                    <wp:lineTo x="22127" y="16772"/>
                    <wp:lineTo x="22127" y="16264"/>
                    <wp:lineTo x="22654" y="8640"/>
                    <wp:lineTo x="22654" y="7115"/>
                    <wp:lineTo x="17912" y="2033"/>
                    <wp:lineTo x="15278" y="-508"/>
                    <wp:lineTo x="6322" y="-508"/>
                  </wp:wrapPolygon>
                </wp:wrapThrough>
                <wp:docPr id="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" cy="10795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3pt;margin-top:140pt;width:82pt;height: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oval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DFFD69F" wp14:editId="242D806B">
                <wp:simplePos x="0" y="0"/>
                <wp:positionH relativeFrom="column">
                  <wp:posOffset>622300</wp:posOffset>
                </wp:positionH>
                <wp:positionV relativeFrom="paragraph">
                  <wp:posOffset>3352800</wp:posOffset>
                </wp:positionV>
                <wp:extent cx="2298700" cy="1041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50199" w14:textId="00D0DFA1" w:rsidR="00C40B47" w:rsidRDefault="00C40B47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How I would provide opportunities for interaction between the team and people in the city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0" type="#_x0000_t202" style="position:absolute;margin-left:49pt;margin-top:264pt;width:181pt;height:8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" filled="f" stroked="f">
                <v:textbox inset=",7.2pt,,7.2pt">
                  <w:txbxContent>
                    <w:p w14:paraId="3CA50199" w14:textId="00D0DFA1" w:rsidR="00C40B47" w:rsidRDefault="00C40B47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How I would provide opportunities for interaction between the team and people in the city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32C9DE9" wp14:editId="61B2A266">
                <wp:simplePos x="0" y="0"/>
                <wp:positionH relativeFrom="column">
                  <wp:posOffset>-482600</wp:posOffset>
                </wp:positionH>
                <wp:positionV relativeFrom="paragraph">
                  <wp:posOffset>1612900</wp:posOffset>
                </wp:positionV>
                <wp:extent cx="1536700" cy="1447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94A74" w14:textId="77777777" w:rsidR="00C40B47" w:rsidRDefault="00C40B47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</w:p>
                          <w:p w14:paraId="4A24AE15" w14:textId="1B9221EE" w:rsidR="00C40B47" w:rsidRDefault="00C40B47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How I would provide opportunities for the visitors to share their culture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1" type="#_x0000_t202" style="position:absolute;margin-left:-37.95pt;margin-top:127pt;width:121pt;height:11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" filled="f" stroked="f">
                <v:textbox inset=",7.2pt,,7.2pt">
                  <w:txbxContent>
                    <w:p w14:paraId="53794A74" w14:textId="77777777" w:rsidR="00C40B47" w:rsidRDefault="00C40B47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</w:p>
                    <w:p w14:paraId="4A24AE15" w14:textId="1B9221EE" w:rsidR="00C40B47" w:rsidRDefault="00C40B47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How I would provide opportunities for the visitors to share their culture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D0D0A16" wp14:editId="1848AF1C">
                <wp:simplePos x="0" y="0"/>
                <wp:positionH relativeFrom="column">
                  <wp:posOffset>69850</wp:posOffset>
                </wp:positionH>
                <wp:positionV relativeFrom="paragraph">
                  <wp:posOffset>844550</wp:posOffset>
                </wp:positionV>
                <wp:extent cx="4551045" cy="2023110"/>
                <wp:effectExtent l="6350" t="6350" r="14605" b="1524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1045" cy="202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E5349" w14:textId="77777777" w:rsidR="00C40B47" w:rsidRDefault="00C40B47" w:rsidP="0040014A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My spelling words this week, are:</w:t>
                            </w:r>
                          </w:p>
                          <w:p w14:paraId="54EDCCB8" w14:textId="77777777" w:rsidR="00C40B47" w:rsidRDefault="00C40B47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41D38756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1.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6. </w:t>
                            </w:r>
                          </w:p>
                          <w:p w14:paraId="6AFBC109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2.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7. </w:t>
                            </w:r>
                          </w:p>
                          <w:p w14:paraId="57296B75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3.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B0C44A3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4.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9. </w:t>
                            </w:r>
                          </w:p>
                          <w:p w14:paraId="50B218F3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5.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10. </w:t>
                            </w:r>
                          </w:p>
                          <w:p w14:paraId="5B74064E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D22CAFC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0AD1E790" w14:textId="77777777" w:rsidR="00C40B47" w:rsidRDefault="00C40B4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31AD33C3" w14:textId="77777777" w:rsidR="00C40B47" w:rsidRPr="00C56093" w:rsidRDefault="00C40B4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CA79F5F" w14:textId="77777777" w:rsidR="00C40B47" w:rsidRDefault="00C40B47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599F00E" w14:textId="77777777" w:rsidR="00C40B47" w:rsidRDefault="00C40B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1D9B1C2F" w14:textId="77777777" w:rsidR="00C40B47" w:rsidRDefault="00C40B47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294FB68" w14:textId="77777777" w:rsidR="00C40B47" w:rsidRDefault="00C40B47" w:rsidP="0040014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5.5pt;margin-top:66.5pt;width:358.35pt;height:159.3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" strokeweight=".5pt">
                <v:textbox inset="7.45pt,3.85pt,7.45pt,3.85pt">
                  <w:txbxContent>
                    <w:p w14:paraId="009E5349" w14:textId="77777777" w:rsidR="003F62C2" w:rsidRDefault="003F62C2" w:rsidP="0040014A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My spelling words this week, are:</w:t>
                      </w:r>
                    </w:p>
                    <w:p w14:paraId="54EDCCB8" w14:textId="77777777" w:rsidR="003F62C2" w:rsidRDefault="003F62C2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41D38756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1.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6. </w:t>
                      </w:r>
                    </w:p>
                    <w:p w14:paraId="6AFBC109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2.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7. </w:t>
                      </w:r>
                    </w:p>
                    <w:p w14:paraId="57296B75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3.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8.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</w:p>
                    <w:p w14:paraId="6B0C44A3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4.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9. </w:t>
                      </w:r>
                    </w:p>
                    <w:p w14:paraId="50B218F3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5.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10. </w:t>
                      </w:r>
                    </w:p>
                    <w:p w14:paraId="5B74064E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D22CAFC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0AD1E790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31AD33C3" w14:textId="77777777" w:rsidR="003F62C2" w:rsidRPr="00C56093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CA79F5F" w14:textId="77777777" w:rsidR="003F62C2" w:rsidRDefault="003F62C2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599F00E" w14:textId="77777777" w:rsidR="003F62C2" w:rsidRDefault="003F62C2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1D9B1C2F" w14:textId="77777777" w:rsidR="003F62C2" w:rsidRDefault="003F62C2">
                      <w:pPr>
                        <w:rPr>
                          <w:rFonts w:ascii="Comic Sans MS" w:hAnsi="Comic Sans MS"/>
                        </w:rPr>
                      </w:pPr>
                    </w:p>
                    <w:p w14:paraId="6294FB68" w14:textId="77777777" w:rsidR="003F62C2" w:rsidRDefault="003F62C2" w:rsidP="0040014A">
                      <w:pPr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7272BB" wp14:editId="3CA83432">
                <wp:simplePos x="0" y="0"/>
                <wp:positionH relativeFrom="column">
                  <wp:posOffset>4180840</wp:posOffset>
                </wp:positionH>
                <wp:positionV relativeFrom="paragraph">
                  <wp:posOffset>2961640</wp:posOffset>
                </wp:positionV>
                <wp:extent cx="4577080" cy="3302000"/>
                <wp:effectExtent l="2540" t="2540" r="17780" b="10160"/>
                <wp:wrapTight wrapText="bothSides">
                  <wp:wrapPolygon edited="0">
                    <wp:start x="-42" y="0"/>
                    <wp:lineTo x="-42" y="21600"/>
                    <wp:lineTo x="21642" y="21600"/>
                    <wp:lineTo x="21642" y="0"/>
                    <wp:lineTo x="-42" y="0"/>
                  </wp:wrapPolygon>
                </wp:wrapTight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7080" cy="330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B57EF" w14:textId="0246E55F" w:rsidR="00C40B47" w:rsidRDefault="00C40B47" w:rsidP="00833661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                    My Adopted RWC Country</w:t>
                            </w:r>
                          </w:p>
                          <w:p w14:paraId="529391A2" w14:textId="70416F4C" w:rsidR="00C40B47" w:rsidRDefault="00C40B47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On the reverse you will find the front and back of a rugby shirt.</w:t>
                            </w:r>
                          </w:p>
                          <w:p w14:paraId="74DA281A" w14:textId="3240B61D" w:rsidR="00C40B47" w:rsidRDefault="00C40B47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Research the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colours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and designs that make up your adopted country’s shirt and carefully replicate them onto the shirt outline.</w:t>
                            </w:r>
                          </w:p>
                          <w:p w14:paraId="0438A122" w14:textId="44474AFC" w:rsidR="00C40B47" w:rsidRDefault="00C40B47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On the back of the shirt </w:t>
                            </w:r>
                            <w:r w:rsidRPr="00C40B47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print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your surname and choose a number between 1 and 15</w:t>
                            </w:r>
                          </w:p>
                          <w:p w14:paraId="2539B77B" w14:textId="7CA88CD8" w:rsidR="00C40B47" w:rsidRDefault="00C40B47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Then carefully cut out both outlines and fill/stuff with scrap paper so that the shirt has ‘body’</w:t>
                            </w:r>
                          </w:p>
                          <w:p w14:paraId="6930442F" w14:textId="7BB4B9E1" w:rsidR="00C40B47" w:rsidRDefault="00C40B47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Staple or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sellotape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the edges to stop the stuffing from escaping.</w:t>
                            </w:r>
                          </w:p>
                          <w:p w14:paraId="7D215EA3" w14:textId="77777777" w:rsidR="00C40B47" w:rsidRPr="00833661" w:rsidRDefault="00C40B47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2EC942F8" w14:textId="77777777" w:rsidR="00C40B47" w:rsidRPr="00A727D0" w:rsidRDefault="00C40B47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A6E5B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7A1AE115" w14:textId="77777777" w:rsidR="00C40B47" w:rsidRPr="006F1850" w:rsidRDefault="00C40B47" w:rsidP="0040014A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7439DD49" w14:textId="77777777" w:rsidR="00C40B47" w:rsidRPr="00EA6E5B" w:rsidRDefault="00C40B47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6AEB20B2" w14:textId="77777777" w:rsidR="00C40B47" w:rsidRPr="00EA6E5B" w:rsidRDefault="00C40B47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59522B26" w14:textId="77777777" w:rsidR="00C40B47" w:rsidRPr="00EA6E5B" w:rsidRDefault="00C40B47" w:rsidP="0040014A">
                            <w:pPr>
                              <w:ind w:firstLine="284"/>
                              <w:rPr>
                                <w:rFonts w:ascii="Comic Sans MS" w:hAnsi="Comic Sans MS"/>
                              </w:rPr>
                            </w:pPr>
                            <w:r w:rsidRPr="00EA6E5B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404E2C98" w14:textId="77777777" w:rsidR="00C40B47" w:rsidRPr="00C56093" w:rsidRDefault="00C40B47" w:rsidP="0040014A">
                            <w:pPr>
                              <w:ind w:firstLine="284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2118A41" w14:textId="77777777" w:rsidR="00C40B47" w:rsidRPr="00EA6E5B" w:rsidRDefault="00C40B47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45F19A95" w14:textId="77777777" w:rsidR="00C40B47" w:rsidRPr="00EA6E5B" w:rsidRDefault="00C40B47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0C41E18" w14:textId="77777777" w:rsidR="00C40B47" w:rsidRPr="00EA6E5B" w:rsidRDefault="00C40B47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</w:pPr>
                          </w:p>
                          <w:p w14:paraId="5EC361FF" w14:textId="77777777" w:rsidR="00C40B47" w:rsidRPr="00EA6E5B" w:rsidRDefault="00C40B47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8936754" w14:textId="77777777" w:rsidR="00C40B47" w:rsidRPr="00F440A1" w:rsidRDefault="00C40B47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F440A1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14:paraId="19EFC661" w14:textId="77777777" w:rsidR="00C40B47" w:rsidRPr="00F20402" w:rsidRDefault="00C40B47" w:rsidP="0040014A">
                            <w:pPr>
                              <w:rPr>
                                <w:rFonts w:ascii="Comic Sans MS" w:hAnsi="Comic Sans MS"/>
                                <w:i/>
                              </w:rPr>
                            </w:pPr>
                            <w:r w:rsidRPr="00CB0330">
                              <w:rPr>
                                <w:rFonts w:ascii="Comic Sans MS" w:hAnsi="Comic Sans MS"/>
                                <w:i/>
                              </w:rPr>
                              <w:t xml:space="preserve"> </w:t>
                            </w:r>
                          </w:p>
                          <w:p w14:paraId="1E9A27F2" w14:textId="77777777" w:rsidR="00C40B47" w:rsidRPr="00CB0330" w:rsidRDefault="00C40B47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AFB24F1" w14:textId="77777777" w:rsidR="00C40B47" w:rsidRPr="00CB0330" w:rsidRDefault="00C40B47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FC4E39B" w14:textId="77777777" w:rsidR="00C40B47" w:rsidRPr="00CB0330" w:rsidRDefault="00C40B47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F5C71AC" w14:textId="77777777" w:rsidR="00C40B47" w:rsidRPr="00CB0330" w:rsidRDefault="00C40B47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881AE73" w14:textId="77777777" w:rsidR="00C40B47" w:rsidRPr="00CB0330" w:rsidRDefault="00C40B47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720E38E2" w14:textId="77777777" w:rsidR="00C40B47" w:rsidRPr="00CB0330" w:rsidRDefault="00C40B47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329.2pt;margin-top:233.2pt;width:360.4pt;height:26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">
                <v:textbox>
                  <w:txbxContent>
                    <w:p w14:paraId="39DB57EF" w14:textId="0246E55F" w:rsidR="00C40B47" w:rsidRDefault="00C40B47" w:rsidP="00833661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                    My Adopted RWC Country</w:t>
                      </w:r>
                    </w:p>
                    <w:p w14:paraId="529391A2" w14:textId="70416F4C" w:rsidR="00C40B47" w:rsidRDefault="00C40B47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On the reverse you will find the front and back of a rugby shirt.</w:t>
                      </w:r>
                    </w:p>
                    <w:p w14:paraId="74DA281A" w14:textId="3240B61D" w:rsidR="00C40B47" w:rsidRDefault="00C40B47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Research the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</w:rPr>
                        <w:t>colours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and designs that make up your adopted country’s shirt and carefully replicate them onto the shirt outline.</w:t>
                      </w:r>
                    </w:p>
                    <w:p w14:paraId="0438A122" w14:textId="44474AFC" w:rsidR="00C40B47" w:rsidRDefault="00C40B47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On the back of the shirt </w:t>
                      </w:r>
                      <w:r w:rsidRPr="00C40B47">
                        <w:rPr>
                          <w:rFonts w:ascii="Comic Sans MS" w:hAnsi="Comic Sans MS"/>
                          <w:b/>
                          <w:sz w:val="28"/>
                        </w:rPr>
                        <w:t>print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 xml:space="preserve"> your surname and choose a number between 1 and 15</w:t>
                      </w:r>
                    </w:p>
                    <w:p w14:paraId="2539B77B" w14:textId="7CA88CD8" w:rsidR="00C40B47" w:rsidRDefault="00C40B47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Then carefully cut out both outlines and fill/stuff with scrap paper so that the shirt has ‘body’</w:t>
                      </w:r>
                    </w:p>
                    <w:p w14:paraId="6930442F" w14:textId="7BB4B9E1" w:rsidR="00C40B47" w:rsidRDefault="00C40B47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Staple or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</w:rPr>
                        <w:t>sellotape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the edges to stop the stuffing from escaping.</w:t>
                      </w:r>
                    </w:p>
                    <w:p w14:paraId="7D215EA3" w14:textId="77777777" w:rsidR="00C40B47" w:rsidRPr="00833661" w:rsidRDefault="00C40B47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2EC942F8" w14:textId="77777777" w:rsidR="00C40B47" w:rsidRPr="00A727D0" w:rsidRDefault="00C40B47" w:rsidP="0040014A">
                      <w:pPr>
                        <w:rPr>
                          <w:rFonts w:ascii="Comic Sans MS" w:hAnsi="Comic Sans MS"/>
                        </w:rPr>
                      </w:pPr>
                      <w:r w:rsidRPr="00EA6E5B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7A1AE115" w14:textId="77777777" w:rsidR="00C40B47" w:rsidRPr="006F1850" w:rsidRDefault="00C40B47" w:rsidP="0040014A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7439DD49" w14:textId="77777777" w:rsidR="00C40B47" w:rsidRPr="00EA6E5B" w:rsidRDefault="00C40B47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6AEB20B2" w14:textId="77777777" w:rsidR="00C40B47" w:rsidRPr="00EA6E5B" w:rsidRDefault="00C40B47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59522B26" w14:textId="77777777" w:rsidR="00C40B47" w:rsidRPr="00EA6E5B" w:rsidRDefault="00C40B47" w:rsidP="0040014A">
                      <w:pPr>
                        <w:ind w:firstLine="284"/>
                        <w:rPr>
                          <w:rFonts w:ascii="Comic Sans MS" w:hAnsi="Comic Sans MS"/>
                        </w:rPr>
                      </w:pPr>
                      <w:r w:rsidRPr="00EA6E5B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404E2C98" w14:textId="77777777" w:rsidR="00C40B47" w:rsidRPr="00C56093" w:rsidRDefault="00C40B47" w:rsidP="0040014A">
                      <w:pPr>
                        <w:ind w:firstLine="284"/>
                        <w:rPr>
                          <w:rFonts w:ascii="Comic Sans MS" w:hAnsi="Comic Sans MS"/>
                        </w:rPr>
                      </w:pPr>
                    </w:p>
                    <w:p w14:paraId="12118A41" w14:textId="77777777" w:rsidR="00C40B47" w:rsidRPr="00EA6E5B" w:rsidRDefault="00C40B47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45F19A95" w14:textId="77777777" w:rsidR="00C40B47" w:rsidRPr="00EA6E5B" w:rsidRDefault="00C40B47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14:paraId="60C41E18" w14:textId="77777777" w:rsidR="00C40B47" w:rsidRPr="00EA6E5B" w:rsidRDefault="00C40B47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sz w:val="28"/>
                          <w:u w:val="single"/>
                        </w:rPr>
                      </w:pPr>
                    </w:p>
                    <w:p w14:paraId="5EC361FF" w14:textId="77777777" w:rsidR="00C40B47" w:rsidRPr="00EA6E5B" w:rsidRDefault="00C40B47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08936754" w14:textId="77777777" w:rsidR="00C40B47" w:rsidRPr="00F440A1" w:rsidRDefault="00C40B47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F440A1"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</w:p>
                    <w:p w14:paraId="19EFC661" w14:textId="77777777" w:rsidR="00C40B47" w:rsidRPr="00F20402" w:rsidRDefault="00C40B47" w:rsidP="0040014A">
                      <w:pPr>
                        <w:rPr>
                          <w:rFonts w:ascii="Comic Sans MS" w:hAnsi="Comic Sans MS"/>
                          <w:i/>
                        </w:rPr>
                      </w:pPr>
                      <w:r w:rsidRPr="00CB0330">
                        <w:rPr>
                          <w:rFonts w:ascii="Comic Sans MS" w:hAnsi="Comic Sans MS"/>
                          <w:i/>
                        </w:rPr>
                        <w:t xml:space="preserve"> </w:t>
                      </w:r>
                    </w:p>
                    <w:p w14:paraId="1E9A27F2" w14:textId="77777777" w:rsidR="00C40B47" w:rsidRPr="00CB0330" w:rsidRDefault="00C40B47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1AFB24F1" w14:textId="77777777" w:rsidR="00C40B47" w:rsidRPr="00CB0330" w:rsidRDefault="00C40B47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FC4E39B" w14:textId="77777777" w:rsidR="00C40B47" w:rsidRPr="00CB0330" w:rsidRDefault="00C40B47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F5C71AC" w14:textId="77777777" w:rsidR="00C40B47" w:rsidRPr="00CB0330" w:rsidRDefault="00C40B47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0881AE73" w14:textId="77777777" w:rsidR="00C40B47" w:rsidRPr="00CB0330" w:rsidRDefault="00C40B47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720E38E2" w14:textId="77777777" w:rsidR="00C40B47" w:rsidRPr="00CB0330" w:rsidRDefault="00C40B47" w:rsidP="0040014A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935" distR="114935" simplePos="0" relativeHeight="251654656" behindDoc="0" locked="0" layoutInCell="1" allowOverlap="1" wp14:anchorId="1BE727DA" wp14:editId="0DF086D4">
                <wp:simplePos x="0" y="0"/>
                <wp:positionH relativeFrom="column">
                  <wp:posOffset>46990</wp:posOffset>
                </wp:positionH>
                <wp:positionV relativeFrom="paragraph">
                  <wp:posOffset>-595630</wp:posOffset>
                </wp:positionV>
                <wp:extent cx="4561205" cy="1315085"/>
                <wp:effectExtent l="0" t="1270" r="14605" b="171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1205" cy="131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F8BE4" w14:textId="77777777" w:rsidR="00C40B47" w:rsidRDefault="00C40B47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Room 20’s Homework</w:t>
                            </w:r>
                          </w:p>
                          <w:p w14:paraId="24C65E81" w14:textId="29701A70" w:rsidR="00C40B47" w:rsidRDefault="003D23E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Term 3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Week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 4</w:t>
                            </w:r>
                          </w:p>
                          <w:p w14:paraId="692448F0" w14:textId="098C9A3B" w:rsidR="00C40B47" w:rsidRDefault="003D23E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Due Friday September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  <w:p w14:paraId="300F035E" w14:textId="77777777" w:rsidR="00C40B47" w:rsidRDefault="00C40B47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www.ahamilton5.wikispaces.com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34" type="#_x0000_t202" style="position:absolute;margin-left:3.7pt;margin-top:-46.85pt;width:359.15pt;height:103.55pt;z-index:2516546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" strokeweight=".5pt">
                <v:textbox inset="7.45pt,3.85pt,7.45pt,3.85pt">
                  <w:txbxContent>
                    <w:p w14:paraId="159F8BE4" w14:textId="77777777" w:rsidR="00C40B47" w:rsidRDefault="00C40B47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Room 20’s Homework</w:t>
                      </w:r>
                    </w:p>
                    <w:p w14:paraId="24C65E81" w14:textId="29701A70" w:rsidR="00C40B47" w:rsidRDefault="003D23E2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 xml:space="preserve">Term 3 </w:t>
                      </w:r>
                      <w:proofErr w:type="gramStart"/>
                      <w:r>
                        <w:rPr>
                          <w:rFonts w:ascii="Comic Sans MS" w:hAnsi="Comic Sans MS"/>
                          <w:sz w:val="32"/>
                        </w:rPr>
                        <w:t>Week</w:t>
                      </w:r>
                      <w:proofErr w:type="gramEnd"/>
                      <w:r>
                        <w:rPr>
                          <w:rFonts w:ascii="Comic Sans MS" w:hAnsi="Comic Sans MS"/>
                          <w:sz w:val="32"/>
                        </w:rPr>
                        <w:t xml:space="preserve"> 4</w:t>
                      </w:r>
                    </w:p>
                    <w:p w14:paraId="692448F0" w14:textId="098C9A3B" w:rsidR="00C40B47" w:rsidRDefault="003D23E2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 xml:space="preserve">Due Friday September </w:t>
                      </w:r>
                      <w:r>
                        <w:rPr>
                          <w:rFonts w:ascii="Comic Sans MS" w:hAnsi="Comic Sans MS"/>
                          <w:sz w:val="32"/>
                        </w:rPr>
                        <w:t>1</w:t>
                      </w:r>
                      <w:bookmarkStart w:id="1" w:name="_GoBack"/>
                      <w:bookmarkEnd w:id="1"/>
                    </w:p>
                    <w:p w14:paraId="300F035E" w14:textId="77777777" w:rsidR="00C40B47" w:rsidRDefault="00C40B47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www.ahamilton5.wikispaces.com</w:t>
                      </w:r>
                    </w:p>
                  </w:txbxContent>
                </v:textbox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712212" wp14:editId="1234E914">
                <wp:simplePos x="0" y="0"/>
                <wp:positionH relativeFrom="column">
                  <wp:posOffset>-2760980</wp:posOffset>
                </wp:positionH>
                <wp:positionV relativeFrom="paragraph">
                  <wp:posOffset>3779520</wp:posOffset>
                </wp:positionV>
                <wp:extent cx="883920" cy="558800"/>
                <wp:effectExtent l="0" t="0" r="0" b="5080"/>
                <wp:wrapTight wrapText="bothSides">
                  <wp:wrapPolygon edited="0">
                    <wp:start x="-233" y="0"/>
                    <wp:lineTo x="-233" y="21600"/>
                    <wp:lineTo x="21833" y="21600"/>
                    <wp:lineTo x="21833" y="0"/>
                    <wp:lineTo x="-233" y="0"/>
                  </wp:wrapPolygon>
                </wp:wrapTight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02943" w14:textId="77777777" w:rsidR="00C40B47" w:rsidRDefault="00C40B47" w:rsidP="0040014A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-217.35pt;margin-top:297.6pt;width:69.6pt;height:4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" stroked="f">
                <v:textbox>
                  <w:txbxContent>
                    <w:p w14:paraId="41002943" w14:textId="77777777" w:rsidR="003F62C2" w:rsidRDefault="003F62C2" w:rsidP="0040014A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F5D4C1D" w14:textId="7AEB3081" w:rsidR="0040014A" w:rsidRDefault="00A92AF2" w:rsidP="0040014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ind w:left="-567"/>
      </w:pPr>
      <w:r>
        <w:rPr>
          <w:rFonts w:ascii="Helvetica" w:hAnsi="Helvetica" w:cs="Helvetica"/>
          <w:noProof/>
        </w:rPr>
        <w:lastRenderedPageBreak/>
        <w:drawing>
          <wp:anchor distT="0" distB="0" distL="114300" distR="114300" simplePos="0" relativeHeight="251667968" behindDoc="0" locked="0" layoutInCell="1" allowOverlap="1" wp14:anchorId="6C0B3E09" wp14:editId="71F1A6A9">
            <wp:simplePos x="0" y="0"/>
            <wp:positionH relativeFrom="column">
              <wp:posOffset>-694690</wp:posOffset>
            </wp:positionH>
            <wp:positionV relativeFrom="paragraph">
              <wp:posOffset>367665</wp:posOffset>
            </wp:positionV>
            <wp:extent cx="9652000" cy="5892165"/>
            <wp:effectExtent l="0" t="0" r="0" b="635"/>
            <wp:wrapTight wrapText="bothSides">
              <wp:wrapPolygon edited="0">
                <wp:start x="0" y="0"/>
                <wp:lineTo x="0" y="21509"/>
                <wp:lineTo x="21543" y="21509"/>
                <wp:lineTo x="21543" y="0"/>
                <wp:lineTo x="0" y="0"/>
              </wp:wrapPolygon>
            </wp:wrapTight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0" cy="589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14A" w:rsidRPr="00670F01">
        <w:rPr>
          <w:rFonts w:ascii="Verdana" w:hAnsi="Verdana" w:cs="Verdana"/>
          <w:b/>
          <w:bCs/>
          <w:color w:val="000000"/>
          <w:lang w:bidi="en-US"/>
        </w:rPr>
        <w:t xml:space="preserve">                  </w:t>
      </w:r>
      <w:r w:rsidR="00877289">
        <w:rPr>
          <w:rFonts w:ascii="Verdana" w:hAnsi="Verdana" w:cs="Verdana"/>
          <w:b/>
          <w:bCs/>
          <w:color w:val="000000"/>
          <w:lang w:bidi="en-US"/>
        </w:rPr>
        <w:t xml:space="preserve">                        </w:t>
      </w:r>
    </w:p>
    <w:sectPr w:rsidR="0040014A" w:rsidSect="00833661">
      <w:pgSz w:w="15840" w:h="12240" w:orient="landscape"/>
      <w:pgMar w:top="567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charset w:val="00"/>
    <w:family w:val="auto"/>
    <w:pitch w:val="variable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enlo Bold"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1474CB"/>
    <w:multiLevelType w:val="hybridMultilevel"/>
    <w:tmpl w:val="9D2085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1152A"/>
    <w:multiLevelType w:val="hybridMultilevel"/>
    <w:tmpl w:val="1F9C0F1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E65FA1"/>
    <w:multiLevelType w:val="hybridMultilevel"/>
    <w:tmpl w:val="F072FF5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7D1274"/>
    <w:multiLevelType w:val="hybridMultilevel"/>
    <w:tmpl w:val="1FC405E2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65603ED"/>
    <w:multiLevelType w:val="hybridMultilevel"/>
    <w:tmpl w:val="7770A49A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1AAB3E05"/>
    <w:multiLevelType w:val="hybridMultilevel"/>
    <w:tmpl w:val="14DA4D9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7170E7"/>
    <w:multiLevelType w:val="hybridMultilevel"/>
    <w:tmpl w:val="5D7849E8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349157FC"/>
    <w:multiLevelType w:val="hybridMultilevel"/>
    <w:tmpl w:val="3202FA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9F5573"/>
    <w:multiLevelType w:val="hybridMultilevel"/>
    <w:tmpl w:val="DA801C6C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5BF171D"/>
    <w:multiLevelType w:val="hybridMultilevel"/>
    <w:tmpl w:val="CFB26FD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67586A"/>
    <w:multiLevelType w:val="hybridMultilevel"/>
    <w:tmpl w:val="42C277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9B7A63"/>
    <w:multiLevelType w:val="hybridMultilevel"/>
    <w:tmpl w:val="D1C6524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1F4542"/>
    <w:multiLevelType w:val="hybridMultilevel"/>
    <w:tmpl w:val="1382BE0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296A56"/>
    <w:multiLevelType w:val="hybridMultilevel"/>
    <w:tmpl w:val="25FA5BAA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C77EAA"/>
    <w:multiLevelType w:val="hybridMultilevel"/>
    <w:tmpl w:val="1B70E12A"/>
    <w:lvl w:ilvl="0" w:tplc="00010409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8">
    <w:nsid w:val="5EA932AF"/>
    <w:multiLevelType w:val="hybridMultilevel"/>
    <w:tmpl w:val="5B761F38"/>
    <w:lvl w:ilvl="0" w:tplc="00010409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26B7513"/>
    <w:multiLevelType w:val="hybridMultilevel"/>
    <w:tmpl w:val="CC0A29B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D948B5"/>
    <w:multiLevelType w:val="hybridMultilevel"/>
    <w:tmpl w:val="F37A38B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2B19BD"/>
    <w:multiLevelType w:val="hybridMultilevel"/>
    <w:tmpl w:val="58C043A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B81454"/>
    <w:multiLevelType w:val="hybridMultilevel"/>
    <w:tmpl w:val="09625D5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22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21"/>
  </w:num>
  <w:num w:numId="11">
    <w:abstractNumId w:val="14"/>
  </w:num>
  <w:num w:numId="12">
    <w:abstractNumId w:val="6"/>
  </w:num>
  <w:num w:numId="13">
    <w:abstractNumId w:val="13"/>
  </w:num>
  <w:num w:numId="14">
    <w:abstractNumId w:val="5"/>
  </w:num>
  <w:num w:numId="15">
    <w:abstractNumId w:val="9"/>
  </w:num>
  <w:num w:numId="16">
    <w:abstractNumId w:val="17"/>
  </w:num>
  <w:num w:numId="17">
    <w:abstractNumId w:val="18"/>
  </w:num>
  <w:num w:numId="18">
    <w:abstractNumId w:val="7"/>
  </w:num>
  <w:num w:numId="19">
    <w:abstractNumId w:val="16"/>
  </w:num>
  <w:num w:numId="20">
    <w:abstractNumId w:val="15"/>
  </w:num>
  <w:num w:numId="21">
    <w:abstractNumId w:val="20"/>
  </w:num>
  <w:num w:numId="22">
    <w:abstractNumId w:val="1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01"/>
    <w:rsid w:val="0005797E"/>
    <w:rsid w:val="00073EDA"/>
    <w:rsid w:val="00087C8A"/>
    <w:rsid w:val="000F6F13"/>
    <w:rsid w:val="001758FB"/>
    <w:rsid w:val="001B00E3"/>
    <w:rsid w:val="001E0EEC"/>
    <w:rsid w:val="00234863"/>
    <w:rsid w:val="00245EC6"/>
    <w:rsid w:val="0031354E"/>
    <w:rsid w:val="00373CC8"/>
    <w:rsid w:val="003B68E2"/>
    <w:rsid w:val="003D23E2"/>
    <w:rsid w:val="003F62C2"/>
    <w:rsid w:val="0040014A"/>
    <w:rsid w:val="0049795E"/>
    <w:rsid w:val="005F0B15"/>
    <w:rsid w:val="00670F01"/>
    <w:rsid w:val="006F023D"/>
    <w:rsid w:val="00746121"/>
    <w:rsid w:val="00774995"/>
    <w:rsid w:val="00833661"/>
    <w:rsid w:val="00871F84"/>
    <w:rsid w:val="00877289"/>
    <w:rsid w:val="008C4BA0"/>
    <w:rsid w:val="00951089"/>
    <w:rsid w:val="009B59A4"/>
    <w:rsid w:val="009B5E78"/>
    <w:rsid w:val="009B7F00"/>
    <w:rsid w:val="00A302ED"/>
    <w:rsid w:val="00A657DD"/>
    <w:rsid w:val="00A92AF2"/>
    <w:rsid w:val="00B03914"/>
    <w:rsid w:val="00C40B47"/>
    <w:rsid w:val="00DA5E66"/>
    <w:rsid w:val="00DB592B"/>
    <w:rsid w:val="00DE4328"/>
    <w:rsid w:val="00F2407B"/>
    <w:rsid w:val="00F3208F"/>
    <w:rsid w:val="00FC3024"/>
    <w:rsid w:val="00FD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91FBC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Chalkboard" w:hAnsi="Chalkboard"/>
    </w:rPr>
  </w:style>
  <w:style w:type="character" w:customStyle="1" w:styleId="WW8Num13z0">
    <w:name w:val="WW8Num13z0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sz w:val="28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yperlink">
    <w:name w:val="Hyperlink"/>
    <w:rPr>
      <w:noProof w:val="0"/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9z0">
    <w:name w:val="WW8Num9z0"/>
    <w:rPr>
      <w:rFonts w:ascii="Times New Roman" w:hAnsi="Times New Roman" w:cs="Times New Roman"/>
      <w:b w:val="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670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440A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8F"/>
    <w:rPr>
      <w:rFonts w:ascii="Lucida Grande" w:hAnsi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Chalkboard" w:hAnsi="Chalkboard"/>
    </w:rPr>
  </w:style>
  <w:style w:type="character" w:customStyle="1" w:styleId="WW8Num13z0">
    <w:name w:val="WW8Num13z0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sz w:val="28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yperlink">
    <w:name w:val="Hyperlink"/>
    <w:rPr>
      <w:noProof w:val="0"/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9z0">
    <w:name w:val="WW8Num9z0"/>
    <w:rPr>
      <w:rFonts w:ascii="Times New Roman" w:hAnsi="Times New Roman" w:cs="Times New Roman"/>
      <w:b w:val="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670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440A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8F"/>
    <w:rPr>
      <w:rFonts w:ascii="Lucida Grande" w:hAnsi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A5A5D9-9E5F-1046-80C0-408F47AB6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</Words>
  <Characters>48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</CharactersWithSpaces>
  <SharedDoc>false</SharedDoc>
  <HLinks>
    <vt:vector size="6" baseType="variant">
      <vt:variant>
        <vt:i4>5701725</vt:i4>
      </vt:variant>
      <vt:variant>
        <vt:i4>3381</vt:i4>
      </vt:variant>
      <vt:variant>
        <vt:i4>1025</vt:i4>
      </vt:variant>
      <vt:variant>
        <vt:i4>1</vt:i4>
      </vt:variant>
      <vt:variant>
        <vt:lpwstr>AA049755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Stephen Moran</dc:creator>
  <cp:keywords/>
  <dc:description/>
  <cp:lastModifiedBy>Stephen Moran</cp:lastModifiedBy>
  <cp:revision>3</cp:revision>
  <cp:lastPrinted>2011-08-25T19:41:00Z</cp:lastPrinted>
  <dcterms:created xsi:type="dcterms:W3CDTF">2011-08-25T08:06:00Z</dcterms:created>
  <dcterms:modified xsi:type="dcterms:W3CDTF">2011-08-25T19:41:00Z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-813453555</vt:i4>
  </property>
  <property fmtid="{D5CDD505-2E9C-101B-9397-08002B2CF9AE}" pid="3" name="_AuthorEmail">
    <vt:lpwstr>tts@ihug.co.nz</vt:lpwstr>
  </property>
  <property fmtid="{D5CDD505-2E9C-101B-9397-08002B2CF9AE}" pid="4" name="_AuthorEmailDisplayName">
    <vt:lpwstr>TTS Ltd</vt:lpwstr>
  </property>
  <property fmtid="{D5CDD505-2E9C-101B-9397-08002B2CF9AE}" pid="5" name="_EmailSubject">
    <vt:lpwstr>Connor's homework</vt:lpwstr>
  </property>
</Properties>
</file>